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32" w:rsidRPr="00E77CD6" w:rsidRDefault="00D67B32" w:rsidP="00D67B32">
      <w:pPr>
        <w:rPr>
          <w:b/>
        </w:rPr>
      </w:pPr>
      <w:r w:rsidRPr="00E77CD6">
        <w:rPr>
          <w:b/>
        </w:rPr>
        <w:t xml:space="preserve">To Kill a Mockingbird </w:t>
      </w:r>
      <w:proofErr w:type="spellStart"/>
      <w:r w:rsidRPr="00E77CD6">
        <w:rPr>
          <w:b/>
        </w:rPr>
        <w:t>Webquest</w:t>
      </w:r>
      <w:proofErr w:type="spellEnd"/>
    </w:p>
    <w:p w:rsidR="00D67B32" w:rsidRDefault="00D67B32" w:rsidP="00D67B32"/>
    <w:p w:rsidR="00D67B32" w:rsidRPr="00E77CD6" w:rsidRDefault="00D67B32" w:rsidP="00D67B32">
      <w:pPr>
        <w:rPr>
          <w:b/>
        </w:rPr>
      </w:pPr>
    </w:p>
    <w:p w:rsidR="00D67B32" w:rsidRPr="00E77CD6" w:rsidRDefault="00D67B32" w:rsidP="00D67B32">
      <w:pPr>
        <w:rPr>
          <w:b/>
        </w:rPr>
      </w:pPr>
      <w:r w:rsidRPr="00E77CD6">
        <w:rPr>
          <w:b/>
        </w:rPr>
        <w:t xml:space="preserve">Section One: Biography of </w:t>
      </w:r>
      <w:hyperlink r:id="rId6" w:history="1">
        <w:r w:rsidRPr="00E77CD6">
          <w:rPr>
            <w:rStyle w:val="Hyperlink"/>
            <w:b/>
          </w:rPr>
          <w:t>Harper Lee</w:t>
        </w:r>
      </w:hyperlink>
      <w:bookmarkStart w:id="0" w:name="_GoBack"/>
      <w:bookmarkEnd w:id="0"/>
    </w:p>
    <w:p w:rsidR="00D67B32" w:rsidRDefault="00D67B32" w:rsidP="00D67B32">
      <w:r>
        <w:t xml:space="preserve"> </w:t>
      </w:r>
      <w:r w:rsidR="007F185B">
        <w:t xml:space="preserve">Use this article also: </w:t>
      </w:r>
      <w:hyperlink r:id="rId7" w:history="1">
        <w:r w:rsidR="007F185B" w:rsidRPr="007F185B">
          <w:rPr>
            <w:rStyle w:val="Hyperlink"/>
          </w:rPr>
          <w:t>Harper Lee</w:t>
        </w:r>
      </w:hyperlink>
    </w:p>
    <w:p w:rsidR="00D67B32" w:rsidRDefault="00D67B32" w:rsidP="00D67B32"/>
    <w:p w:rsidR="00D67B32" w:rsidRDefault="00D67B32" w:rsidP="00E77CD6">
      <w:pPr>
        <w:pStyle w:val="ListParagraph"/>
        <w:numPr>
          <w:ilvl w:val="0"/>
          <w:numId w:val="5"/>
        </w:numPr>
        <w:spacing w:line="720" w:lineRule="auto"/>
      </w:pPr>
      <w:r>
        <w:t xml:space="preserve">When and where was Harper Lee born? </w:t>
      </w:r>
    </w:p>
    <w:p w:rsidR="00D67B32" w:rsidRDefault="00D67B32" w:rsidP="00E77CD6">
      <w:pPr>
        <w:pStyle w:val="ListParagraph"/>
        <w:numPr>
          <w:ilvl w:val="0"/>
          <w:numId w:val="5"/>
        </w:numPr>
        <w:spacing w:line="720" w:lineRule="auto"/>
      </w:pPr>
      <w:r>
        <w:t xml:space="preserve">Who was her childhood best friend? </w:t>
      </w:r>
    </w:p>
    <w:p w:rsidR="00E77CD6" w:rsidRDefault="00D67B32" w:rsidP="00E77CD6">
      <w:pPr>
        <w:pStyle w:val="ListParagraph"/>
        <w:numPr>
          <w:ilvl w:val="0"/>
          <w:numId w:val="5"/>
        </w:numPr>
      </w:pPr>
      <w:r>
        <w:t>What did she study in college? Did she participate in any extra-curricular activities?</w:t>
      </w:r>
    </w:p>
    <w:p w:rsidR="00E77CD6" w:rsidRDefault="00E77CD6" w:rsidP="00E77CD6"/>
    <w:p w:rsidR="00E77CD6" w:rsidRDefault="00E77CD6" w:rsidP="00E77CD6"/>
    <w:p w:rsidR="00E77CD6" w:rsidRDefault="00E77CD6" w:rsidP="00E77CD6"/>
    <w:p w:rsidR="00D67B32" w:rsidRDefault="00D67B32" w:rsidP="00E77CD6">
      <w:pPr>
        <w:pStyle w:val="ListParagraph"/>
        <w:numPr>
          <w:ilvl w:val="0"/>
          <w:numId w:val="5"/>
        </w:numPr>
        <w:spacing w:line="720" w:lineRule="auto"/>
      </w:pPr>
      <w:r>
        <w:t xml:space="preserve">How did her decision to move to New York make To Kill A Mockingbird a reality? </w:t>
      </w:r>
    </w:p>
    <w:p w:rsidR="00D67B32" w:rsidRDefault="00D67B32" w:rsidP="00E77CD6">
      <w:pPr>
        <w:pStyle w:val="ListParagraph"/>
        <w:numPr>
          <w:ilvl w:val="0"/>
          <w:numId w:val="5"/>
        </w:numPr>
        <w:spacing w:line="720" w:lineRule="auto"/>
      </w:pPr>
      <w:r>
        <w:t>What year was To Kill a Mockingbird published?</w:t>
      </w:r>
    </w:p>
    <w:p w:rsidR="00D67B32" w:rsidRDefault="00D67B32" w:rsidP="00D67B32">
      <w:pPr>
        <w:pStyle w:val="ListParagraph"/>
        <w:numPr>
          <w:ilvl w:val="0"/>
          <w:numId w:val="5"/>
        </w:numPr>
        <w:spacing w:line="720" w:lineRule="auto"/>
      </w:pPr>
      <w:r>
        <w:t>When was it adapted to screen?</w:t>
      </w:r>
    </w:p>
    <w:p w:rsidR="00D67B32" w:rsidRPr="00E77CD6" w:rsidRDefault="00D67B32" w:rsidP="00D67B32">
      <w:pPr>
        <w:rPr>
          <w:b/>
        </w:rPr>
      </w:pPr>
      <w:r w:rsidRPr="00E77CD6">
        <w:rPr>
          <w:b/>
        </w:rPr>
        <w:t xml:space="preserve">Section Two: </w:t>
      </w:r>
      <w:hyperlink r:id="rId8" w:history="1">
        <w:r w:rsidRPr="00E77CD6">
          <w:rPr>
            <w:rStyle w:val="Hyperlink"/>
            <w:b/>
          </w:rPr>
          <w:t>Jim Crow Laws</w:t>
        </w:r>
      </w:hyperlink>
    </w:p>
    <w:p w:rsidR="00D67B32" w:rsidRDefault="00D67B32" w:rsidP="00D67B32">
      <w:r>
        <w:t xml:space="preserve">  </w:t>
      </w:r>
    </w:p>
    <w:p w:rsidR="00D67B32" w:rsidRDefault="00D67B32" w:rsidP="00D67B32"/>
    <w:p w:rsidR="00D67B32" w:rsidRDefault="00D67B32" w:rsidP="00E77CD6">
      <w:pPr>
        <w:pStyle w:val="ListParagraph"/>
        <w:numPr>
          <w:ilvl w:val="0"/>
          <w:numId w:val="5"/>
        </w:numPr>
      </w:pPr>
      <w:r>
        <w:t>Where did the term, "Jim Crow," originate from? How is the origin of this term offensive? List 3 ways.</w:t>
      </w:r>
    </w:p>
    <w:p w:rsidR="00E77CD6" w:rsidRDefault="00E77CD6" w:rsidP="00E77CD6"/>
    <w:p w:rsidR="00E77CD6" w:rsidRDefault="00E77CD6" w:rsidP="00E77CD6"/>
    <w:p w:rsidR="00E77CD6" w:rsidRDefault="00E77CD6" w:rsidP="00E77CD6"/>
    <w:p w:rsidR="00D67B32" w:rsidRDefault="00D67B32" w:rsidP="00E77CD6">
      <w:pPr>
        <w:pStyle w:val="ListParagraph"/>
        <w:numPr>
          <w:ilvl w:val="0"/>
          <w:numId w:val="5"/>
        </w:numPr>
      </w:pPr>
      <w:r>
        <w:t>How did the term "Jim Crow" become synonymous with the segregation laws in the South?</w:t>
      </w:r>
    </w:p>
    <w:p w:rsidR="00E77CD6" w:rsidRDefault="00E77CD6" w:rsidP="00E77CD6"/>
    <w:p w:rsidR="00E77CD6" w:rsidRDefault="00E77CD6" w:rsidP="00E77CD6"/>
    <w:p w:rsidR="00E77CD6" w:rsidRDefault="00E77CD6" w:rsidP="00E77CD6"/>
    <w:p w:rsidR="00D67B32" w:rsidRDefault="00D67B32" w:rsidP="00E77CD6">
      <w:pPr>
        <w:spacing w:line="720" w:lineRule="auto"/>
      </w:pPr>
      <w:r>
        <w:t>9. What Supreme Court case upheld segregation, or "separate but equal?"</w:t>
      </w:r>
    </w:p>
    <w:p w:rsidR="00E77CD6" w:rsidRDefault="00E77CD6" w:rsidP="00E77CD6">
      <w:pPr>
        <w:spacing w:line="720" w:lineRule="auto"/>
      </w:pPr>
    </w:p>
    <w:p w:rsidR="00D67B32" w:rsidRDefault="00D67B32" w:rsidP="00E77CD6">
      <w:pPr>
        <w:spacing w:line="720" w:lineRule="auto"/>
      </w:pPr>
      <w:r>
        <w:t>10. Who was Rosa Parks? What was her role in the challenge of Jim Crow laws?</w:t>
      </w:r>
    </w:p>
    <w:p w:rsidR="00D67B32" w:rsidRDefault="00D67B32" w:rsidP="00E77CD6">
      <w:pPr>
        <w:spacing w:line="720" w:lineRule="auto"/>
      </w:pPr>
      <w:r>
        <w:lastRenderedPageBreak/>
        <w:t>11. How were these laws finally invalidated?</w:t>
      </w:r>
    </w:p>
    <w:p w:rsidR="00D67B32" w:rsidRDefault="00D67B32" w:rsidP="00D67B32">
      <w:r>
        <w:t xml:space="preserve">  </w:t>
      </w:r>
    </w:p>
    <w:p w:rsidR="00D67B32" w:rsidRPr="00E77CD6" w:rsidRDefault="00D67B32" w:rsidP="00D67B32">
      <w:pPr>
        <w:rPr>
          <w:b/>
        </w:rPr>
      </w:pPr>
      <w:r w:rsidRPr="00E77CD6">
        <w:rPr>
          <w:b/>
        </w:rPr>
        <w:t xml:space="preserve">SECTION 3: </w:t>
      </w:r>
      <w:hyperlink r:id="rId9" w:history="1">
        <w:r w:rsidR="00E77CD6" w:rsidRPr="00E77CD6">
          <w:rPr>
            <w:rStyle w:val="Hyperlink"/>
            <w:b/>
          </w:rPr>
          <w:t>The Scottsboro Boys</w:t>
        </w:r>
      </w:hyperlink>
    </w:p>
    <w:p w:rsidR="00D67B32" w:rsidRDefault="00D67B32" w:rsidP="00D67B32">
      <w:r>
        <w:t xml:space="preserve"> </w:t>
      </w:r>
    </w:p>
    <w:p w:rsidR="00D67B32" w:rsidRDefault="00E77CD6" w:rsidP="00D67B32">
      <w:r>
        <w:t xml:space="preserve">12. </w:t>
      </w:r>
      <w:r w:rsidR="00D67B32">
        <w:t xml:space="preserve">What were The Scottsboro Boys known for? </w:t>
      </w:r>
    </w:p>
    <w:p w:rsidR="00E77CD6" w:rsidRDefault="00E77CD6" w:rsidP="00D67B32"/>
    <w:p w:rsidR="00E77CD6" w:rsidRDefault="00E77CD6" w:rsidP="00D67B32"/>
    <w:p w:rsidR="00D67B32" w:rsidRDefault="00E77CD6" w:rsidP="00D67B32">
      <w:r>
        <w:t xml:space="preserve">13. </w:t>
      </w:r>
      <w:r w:rsidR="00D67B32">
        <w:t>The Scottsboro Boys’ attorneys were extremely incompetent. How did the defense attorneys show their lack of experience? Please list at least 3 ways in which the defense lawyers were inadequate.</w:t>
      </w:r>
    </w:p>
    <w:p w:rsidR="00E77CD6" w:rsidRDefault="00E77CD6" w:rsidP="00D67B32"/>
    <w:p w:rsidR="00E77CD6" w:rsidRDefault="00E77CD6" w:rsidP="00D67B32"/>
    <w:p w:rsidR="00E77CD6" w:rsidRDefault="00E77CD6" w:rsidP="00D67B32"/>
    <w:p w:rsidR="00E77CD6" w:rsidRDefault="00E77CD6" w:rsidP="00D67B32"/>
    <w:p w:rsidR="00E77CD6" w:rsidRDefault="00E77CD6" w:rsidP="00D67B32"/>
    <w:p w:rsidR="00E77CD6" w:rsidRDefault="00E77CD6" w:rsidP="00D67B32"/>
    <w:p w:rsidR="00D67B32" w:rsidRDefault="00E77CD6" w:rsidP="00D67B32">
      <w:r>
        <w:t xml:space="preserve">14. </w:t>
      </w:r>
      <w:r w:rsidR="00D67B32">
        <w:t>Describe the trials. Were they fair or unfair? Please include at least 3 supporting facts to back up your description.</w:t>
      </w:r>
    </w:p>
    <w:p w:rsidR="00E77CD6" w:rsidRDefault="00E77CD6" w:rsidP="00D67B32"/>
    <w:p w:rsidR="00E77CD6" w:rsidRDefault="00E77CD6" w:rsidP="00D67B32"/>
    <w:p w:rsidR="00E77CD6" w:rsidRDefault="00E77CD6" w:rsidP="00D67B32"/>
    <w:p w:rsidR="00E77CD6" w:rsidRDefault="00E77CD6" w:rsidP="00D67B32"/>
    <w:p w:rsidR="00E77CD6" w:rsidRDefault="00E77CD6" w:rsidP="00D67B32"/>
    <w:p w:rsidR="00E77CD6" w:rsidRDefault="00E77CD6" w:rsidP="00D67B32"/>
    <w:p w:rsidR="00D67B32" w:rsidRDefault="00E77CD6" w:rsidP="00D67B32">
      <w:r>
        <w:t xml:space="preserve">15. </w:t>
      </w:r>
      <w:r w:rsidR="00D67B32">
        <w:t>Were the Scottsboro Boys ever pardoned of their convictions?</w:t>
      </w:r>
    </w:p>
    <w:p w:rsidR="00D67B32" w:rsidRDefault="00D67B32" w:rsidP="00D67B32"/>
    <w:p w:rsidR="00D67B32" w:rsidRDefault="00D67B32" w:rsidP="00D67B32"/>
    <w:p w:rsidR="00F65B02" w:rsidRDefault="00F65B02"/>
    <w:sectPr w:rsidR="00F65B02" w:rsidSect="00D67B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38F3682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EB1D65"/>
    <w:multiLevelType w:val="hybridMultilevel"/>
    <w:tmpl w:val="45AAE8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32"/>
    <w:rsid w:val="001F47A9"/>
    <w:rsid w:val="007F185B"/>
    <w:rsid w:val="00806D49"/>
    <w:rsid w:val="00D67B32"/>
    <w:rsid w:val="00E77CD6"/>
    <w:rsid w:val="00F6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B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18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B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18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-s-history.com/pages/h1559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iography.com/articles/Harper-Lee-9377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irjasto.sci.fi/harperle.ht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aw.umkc.edu/faculty/projects/FTrials/scottsboro/SB_acc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Lincoln High School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Kelli Lloyd</dc:creator>
  <cp:lastModifiedBy>Kelli R. Lloyd</cp:lastModifiedBy>
  <cp:revision>2</cp:revision>
  <dcterms:created xsi:type="dcterms:W3CDTF">2014-01-08T17:09:00Z</dcterms:created>
  <dcterms:modified xsi:type="dcterms:W3CDTF">2014-01-08T17:09:00Z</dcterms:modified>
</cp:coreProperties>
</file>